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D156" w14:textId="77777777" w:rsidR="00B54404" w:rsidRPr="00417F64" w:rsidRDefault="001116DF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1B574A2C" wp14:editId="7EC52C08">
            <wp:simplePos x="0" y="0"/>
            <wp:positionH relativeFrom="column">
              <wp:posOffset>5012690</wp:posOffset>
            </wp:positionH>
            <wp:positionV relativeFrom="paragraph">
              <wp:posOffset>-282575</wp:posOffset>
            </wp:positionV>
            <wp:extent cx="1240155" cy="758825"/>
            <wp:effectExtent l="19050" t="0" r="0" b="0"/>
            <wp:wrapNone/>
            <wp:docPr id="2" name="Imagem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75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C89758" w14:textId="77777777" w:rsidR="00B54404" w:rsidRPr="00417F64" w:rsidRDefault="00B54404">
      <w:pPr>
        <w:jc w:val="center"/>
        <w:rPr>
          <w:b/>
          <w:sz w:val="24"/>
          <w:szCs w:val="24"/>
        </w:rPr>
      </w:pPr>
      <w:r w:rsidRPr="00417F64">
        <w:rPr>
          <w:b/>
          <w:sz w:val="24"/>
          <w:szCs w:val="24"/>
        </w:rPr>
        <w:t xml:space="preserve">ANEXO </w:t>
      </w:r>
      <w:r w:rsidR="00CC3461" w:rsidRPr="00417F64">
        <w:rPr>
          <w:b/>
          <w:sz w:val="24"/>
          <w:szCs w:val="24"/>
        </w:rPr>
        <w:t>VI</w:t>
      </w:r>
      <w:r w:rsidR="004F4D1C" w:rsidRPr="00417F64">
        <w:rPr>
          <w:b/>
          <w:sz w:val="24"/>
          <w:szCs w:val="24"/>
        </w:rPr>
        <w:t>I</w:t>
      </w:r>
    </w:p>
    <w:p w14:paraId="706319A1" w14:textId="77777777" w:rsidR="00B54404" w:rsidRPr="00417F64" w:rsidRDefault="00B54404">
      <w:pPr>
        <w:jc w:val="center"/>
        <w:rPr>
          <w:b/>
          <w:sz w:val="24"/>
          <w:szCs w:val="24"/>
        </w:rPr>
      </w:pPr>
    </w:p>
    <w:p w14:paraId="24DB2FB3" w14:textId="77777777" w:rsidR="008A408E" w:rsidRPr="008A408E" w:rsidRDefault="008A408E" w:rsidP="00D70C3B">
      <w:pPr>
        <w:autoSpaceDE w:val="0"/>
        <w:autoSpaceDN w:val="0"/>
        <w:adjustRightInd w:val="0"/>
        <w:jc w:val="center"/>
        <w:rPr>
          <w:b/>
          <w:bCs/>
          <w:color w:val="FF0000"/>
          <w:szCs w:val="28"/>
        </w:rPr>
      </w:pPr>
      <w:r w:rsidRPr="008A408E">
        <w:rPr>
          <w:b/>
          <w:bCs/>
          <w:color w:val="FF0000"/>
          <w:szCs w:val="28"/>
        </w:rPr>
        <w:t>(FORA DO ENVELOPE)</w:t>
      </w:r>
    </w:p>
    <w:p w14:paraId="07C1A366" w14:textId="77777777" w:rsidR="008A408E" w:rsidRDefault="008A408E" w:rsidP="00D70C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AA62A77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17F64">
        <w:rPr>
          <w:b/>
          <w:bCs/>
          <w:sz w:val="24"/>
          <w:szCs w:val="24"/>
        </w:rPr>
        <w:t xml:space="preserve">MINUTA DE DECLARAÇÃO </w:t>
      </w:r>
    </w:p>
    <w:p w14:paraId="43B7E9BA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018E5DE4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DB494B9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23BA4D15" w14:textId="77777777" w:rsidR="00D70C3B" w:rsidRPr="00417F64" w:rsidRDefault="00D70C3B" w:rsidP="00D70C3B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417F64">
        <w:rPr>
          <w:b/>
          <w:sz w:val="24"/>
          <w:szCs w:val="24"/>
        </w:rPr>
        <w:t>(EM PAPEL TIMBRADO DA SOCIEDADE EMPRESÁRIA</w:t>
      </w:r>
      <w:r w:rsidR="008A408E">
        <w:rPr>
          <w:b/>
          <w:sz w:val="24"/>
          <w:szCs w:val="24"/>
        </w:rPr>
        <w:t xml:space="preserve"> OU COM CARIMBO</w:t>
      </w:r>
      <w:r w:rsidRPr="00417F64">
        <w:rPr>
          <w:b/>
          <w:sz w:val="24"/>
          <w:szCs w:val="24"/>
        </w:rPr>
        <w:t>)</w:t>
      </w:r>
    </w:p>
    <w:p w14:paraId="3D2BF5B2" w14:textId="77777777" w:rsidR="00B54404" w:rsidRPr="00417F64" w:rsidRDefault="00B54404">
      <w:pPr>
        <w:jc w:val="center"/>
        <w:rPr>
          <w:b/>
          <w:sz w:val="24"/>
          <w:szCs w:val="24"/>
        </w:rPr>
      </w:pPr>
    </w:p>
    <w:p w14:paraId="5A7D8A0D" w14:textId="77777777" w:rsidR="00D70C3B" w:rsidRPr="00417F64" w:rsidRDefault="00D70C3B">
      <w:pPr>
        <w:pStyle w:val="Ttulo2"/>
        <w:rPr>
          <w:sz w:val="24"/>
          <w:szCs w:val="24"/>
          <w:u w:val="single"/>
        </w:rPr>
      </w:pPr>
    </w:p>
    <w:p w14:paraId="1D25ED24" w14:textId="77777777" w:rsidR="00D70C3B" w:rsidRPr="00417F64" w:rsidRDefault="00D70C3B">
      <w:pPr>
        <w:pStyle w:val="Ttulo2"/>
        <w:rPr>
          <w:sz w:val="24"/>
          <w:szCs w:val="24"/>
          <w:u w:val="single"/>
        </w:rPr>
      </w:pPr>
    </w:p>
    <w:p w14:paraId="53073E71" w14:textId="77777777" w:rsidR="00B54404" w:rsidRPr="00417F64" w:rsidRDefault="00B54404">
      <w:pPr>
        <w:pStyle w:val="Ttulo2"/>
        <w:rPr>
          <w:sz w:val="24"/>
          <w:szCs w:val="24"/>
          <w:u w:val="single"/>
        </w:rPr>
      </w:pPr>
      <w:r w:rsidRPr="00417F64">
        <w:rPr>
          <w:sz w:val="24"/>
          <w:szCs w:val="24"/>
          <w:u w:val="single"/>
        </w:rPr>
        <w:t>DECLARAÇÃO</w:t>
      </w:r>
    </w:p>
    <w:p w14:paraId="57F35003" w14:textId="77777777" w:rsidR="00B54404" w:rsidRPr="00417F64" w:rsidRDefault="00B54404">
      <w:pPr>
        <w:rPr>
          <w:sz w:val="24"/>
          <w:szCs w:val="24"/>
        </w:rPr>
      </w:pPr>
    </w:p>
    <w:p w14:paraId="2C517090" w14:textId="77777777" w:rsidR="00B54404" w:rsidRPr="00417F64" w:rsidRDefault="00B54404">
      <w:pPr>
        <w:rPr>
          <w:sz w:val="24"/>
          <w:szCs w:val="24"/>
        </w:rPr>
      </w:pPr>
    </w:p>
    <w:p w14:paraId="4B580640" w14:textId="77777777" w:rsidR="00B54404" w:rsidRPr="00417F64" w:rsidRDefault="00B54404">
      <w:pPr>
        <w:rPr>
          <w:sz w:val="24"/>
          <w:szCs w:val="24"/>
        </w:rPr>
      </w:pPr>
    </w:p>
    <w:p w14:paraId="0AF49919" w14:textId="77777777" w:rsidR="00B54404" w:rsidRPr="00417F64" w:rsidRDefault="00B54404">
      <w:pPr>
        <w:rPr>
          <w:sz w:val="24"/>
          <w:szCs w:val="24"/>
        </w:rPr>
      </w:pPr>
    </w:p>
    <w:p w14:paraId="64A2115F" w14:textId="77777777" w:rsidR="00B54404" w:rsidRPr="00417F64" w:rsidRDefault="00B54404">
      <w:pPr>
        <w:rPr>
          <w:sz w:val="24"/>
          <w:szCs w:val="24"/>
        </w:rPr>
      </w:pPr>
    </w:p>
    <w:p w14:paraId="388159AE" w14:textId="77777777" w:rsidR="00B54404" w:rsidRPr="00417F64" w:rsidRDefault="00B54404">
      <w:pPr>
        <w:jc w:val="both"/>
        <w:rPr>
          <w:sz w:val="24"/>
          <w:szCs w:val="24"/>
        </w:rPr>
      </w:pPr>
      <w:r w:rsidRPr="00417F64">
        <w:rPr>
          <w:sz w:val="24"/>
          <w:szCs w:val="24"/>
        </w:rPr>
        <w:t>O(A)___________________________________________________________ declara</w:t>
      </w:r>
    </w:p>
    <w:p w14:paraId="555A3ED4" w14:textId="77777777" w:rsidR="00B54404" w:rsidRPr="00417F64" w:rsidRDefault="00B54404" w:rsidP="008A408E">
      <w:pPr>
        <w:rPr>
          <w:sz w:val="20"/>
        </w:rPr>
      </w:pPr>
      <w:r w:rsidRPr="00417F64">
        <w:rPr>
          <w:sz w:val="20"/>
        </w:rPr>
        <w:t>(nome da empresa participante)</w:t>
      </w:r>
    </w:p>
    <w:p w14:paraId="022923F6" w14:textId="46B68853" w:rsidR="00B54404" w:rsidRPr="00417F64" w:rsidRDefault="00B54404" w:rsidP="004F4D1C">
      <w:pPr>
        <w:pStyle w:val="Corpodetexto3"/>
        <w:rPr>
          <w:sz w:val="24"/>
          <w:szCs w:val="24"/>
        </w:rPr>
      </w:pPr>
      <w:r w:rsidRPr="00417F64">
        <w:rPr>
          <w:sz w:val="24"/>
          <w:szCs w:val="24"/>
        </w:rPr>
        <w:t>que recebeu todos os documentos e tomou conhecimento de todas as informações necessárias à sua part</w:t>
      </w:r>
      <w:r w:rsidR="00E00A87" w:rsidRPr="00417F64">
        <w:rPr>
          <w:sz w:val="24"/>
          <w:szCs w:val="24"/>
        </w:rPr>
        <w:t>icipação, além das condições legais</w:t>
      </w:r>
      <w:r w:rsidRPr="00417F64">
        <w:rPr>
          <w:sz w:val="24"/>
          <w:szCs w:val="24"/>
        </w:rPr>
        <w:t xml:space="preserve"> para o cumprimento das obrigações d</w:t>
      </w:r>
      <w:r w:rsidR="00064FC7" w:rsidRPr="00417F64">
        <w:rPr>
          <w:sz w:val="24"/>
          <w:szCs w:val="24"/>
        </w:rPr>
        <w:t>o Pregão Presencial</w:t>
      </w:r>
      <w:r w:rsidR="00C14FC5" w:rsidRPr="00417F64">
        <w:rPr>
          <w:sz w:val="24"/>
          <w:szCs w:val="24"/>
        </w:rPr>
        <w:t xml:space="preserve"> n</w:t>
      </w:r>
      <w:r w:rsidRPr="00417F64">
        <w:rPr>
          <w:sz w:val="24"/>
          <w:szCs w:val="24"/>
        </w:rPr>
        <w:t xml:space="preserve">.º </w:t>
      </w:r>
      <w:r w:rsidR="00554FA5">
        <w:rPr>
          <w:sz w:val="24"/>
          <w:szCs w:val="24"/>
        </w:rPr>
        <w:t>003</w:t>
      </w:r>
      <w:r w:rsidRPr="00417F64">
        <w:rPr>
          <w:sz w:val="24"/>
          <w:szCs w:val="24"/>
        </w:rPr>
        <w:t>/</w:t>
      </w:r>
      <w:r w:rsidR="0048276A">
        <w:rPr>
          <w:sz w:val="24"/>
          <w:szCs w:val="24"/>
        </w:rPr>
        <w:t>202</w:t>
      </w:r>
      <w:r w:rsidR="003016A6">
        <w:rPr>
          <w:sz w:val="24"/>
          <w:szCs w:val="24"/>
        </w:rPr>
        <w:t>2</w:t>
      </w:r>
      <w:r w:rsidR="004F4D1C" w:rsidRPr="00417F64">
        <w:rPr>
          <w:sz w:val="24"/>
          <w:szCs w:val="24"/>
        </w:rPr>
        <w:t>–</w:t>
      </w:r>
      <w:r w:rsidR="00BD0700">
        <w:rPr>
          <w:sz w:val="24"/>
          <w:szCs w:val="24"/>
        </w:rPr>
        <w:t>FMAS</w:t>
      </w:r>
      <w:r w:rsidR="004F4D1C" w:rsidRPr="00417F64">
        <w:rPr>
          <w:sz w:val="24"/>
          <w:szCs w:val="24"/>
        </w:rPr>
        <w:t xml:space="preserve"> e</w:t>
      </w:r>
      <w:r w:rsidR="00E00A87" w:rsidRPr="00417F64">
        <w:rPr>
          <w:sz w:val="24"/>
          <w:szCs w:val="24"/>
        </w:rPr>
        <w:t xml:space="preserve"> sob as penalidades cabíveis, declaramos também, que </w:t>
      </w:r>
      <w:r w:rsidR="004F4D1C" w:rsidRPr="00417F64">
        <w:rPr>
          <w:sz w:val="24"/>
          <w:szCs w:val="24"/>
        </w:rPr>
        <w:t>não possuímos dirigentes, gerentes, sócios ou componentes do quadro técnico que sejam servidores da Administração Direta ou Indireta do Município, ou que o tenham sido nos últimos 180 (cento e oitenta) dias anteriores à data desta licitação, nos termos</w:t>
      </w:r>
      <w:r w:rsidR="003F7B42">
        <w:rPr>
          <w:sz w:val="24"/>
          <w:szCs w:val="24"/>
        </w:rPr>
        <w:t xml:space="preserve"> </w:t>
      </w:r>
      <w:r w:rsidR="004F4D1C" w:rsidRPr="00417F64">
        <w:rPr>
          <w:sz w:val="24"/>
          <w:szCs w:val="24"/>
        </w:rPr>
        <w:t>do inciso III do artigo 9º da Lei Federal nº 8.666/93</w:t>
      </w:r>
      <w:r w:rsidR="00E00A87" w:rsidRPr="00417F64">
        <w:rPr>
          <w:sz w:val="24"/>
          <w:szCs w:val="24"/>
        </w:rPr>
        <w:t>.</w:t>
      </w:r>
    </w:p>
    <w:p w14:paraId="7F5538C7" w14:textId="77777777" w:rsidR="00B54404" w:rsidRPr="00417F64" w:rsidRDefault="00B54404">
      <w:pPr>
        <w:rPr>
          <w:sz w:val="24"/>
          <w:szCs w:val="24"/>
        </w:rPr>
      </w:pPr>
    </w:p>
    <w:p w14:paraId="03703524" w14:textId="77777777" w:rsidR="00B54404" w:rsidRPr="00417F64" w:rsidRDefault="00B54404">
      <w:pPr>
        <w:rPr>
          <w:sz w:val="24"/>
          <w:szCs w:val="24"/>
        </w:rPr>
      </w:pPr>
    </w:p>
    <w:p w14:paraId="02B36074" w14:textId="77777777" w:rsidR="00B54404" w:rsidRPr="00417F64" w:rsidRDefault="00B54404">
      <w:pPr>
        <w:rPr>
          <w:sz w:val="24"/>
          <w:szCs w:val="24"/>
        </w:rPr>
      </w:pPr>
    </w:p>
    <w:p w14:paraId="3687E25C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1603C150" w14:textId="4767F551" w:rsidR="00B54404" w:rsidRPr="00417F64" w:rsidRDefault="00B54404">
      <w:pPr>
        <w:ind w:firstLine="2694"/>
        <w:jc w:val="center"/>
        <w:rPr>
          <w:sz w:val="24"/>
          <w:szCs w:val="24"/>
        </w:rPr>
      </w:pPr>
      <w:proofErr w:type="gramStart"/>
      <w:r w:rsidRPr="00417F64">
        <w:rPr>
          <w:sz w:val="24"/>
          <w:szCs w:val="24"/>
        </w:rPr>
        <w:t>Em,_</w:t>
      </w:r>
      <w:proofErr w:type="gramEnd"/>
      <w:r w:rsidRPr="00417F64">
        <w:rPr>
          <w:sz w:val="24"/>
          <w:szCs w:val="24"/>
        </w:rPr>
        <w:t xml:space="preserve">____ de ________________ </w:t>
      </w:r>
      <w:proofErr w:type="spellStart"/>
      <w:r w:rsidRPr="00417F64">
        <w:rPr>
          <w:sz w:val="24"/>
          <w:szCs w:val="24"/>
        </w:rPr>
        <w:t>de</w:t>
      </w:r>
      <w:proofErr w:type="spellEnd"/>
      <w:r w:rsidRPr="00417F64">
        <w:rPr>
          <w:sz w:val="24"/>
          <w:szCs w:val="24"/>
        </w:rPr>
        <w:t xml:space="preserve"> 20</w:t>
      </w:r>
      <w:r w:rsidR="001A0E97">
        <w:rPr>
          <w:sz w:val="24"/>
          <w:szCs w:val="24"/>
        </w:rPr>
        <w:t>2</w:t>
      </w:r>
      <w:r w:rsidR="003016A6">
        <w:rPr>
          <w:sz w:val="24"/>
          <w:szCs w:val="24"/>
        </w:rPr>
        <w:t>2</w:t>
      </w:r>
      <w:r w:rsidRPr="00417F64">
        <w:rPr>
          <w:sz w:val="24"/>
          <w:szCs w:val="24"/>
        </w:rPr>
        <w:t>.</w:t>
      </w:r>
    </w:p>
    <w:p w14:paraId="291BD508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2BC86BE0" w14:textId="77777777" w:rsidR="00B54404" w:rsidRPr="00417F64" w:rsidRDefault="00B54404">
      <w:pPr>
        <w:ind w:firstLine="2694"/>
        <w:jc w:val="center"/>
        <w:rPr>
          <w:sz w:val="24"/>
          <w:szCs w:val="24"/>
        </w:rPr>
      </w:pPr>
    </w:p>
    <w:p w14:paraId="42DF2D4B" w14:textId="77777777" w:rsidR="00E00A87" w:rsidRPr="00417F64" w:rsidRDefault="00E00A87">
      <w:pPr>
        <w:ind w:firstLine="2694"/>
        <w:jc w:val="center"/>
        <w:rPr>
          <w:sz w:val="24"/>
          <w:szCs w:val="24"/>
        </w:rPr>
      </w:pPr>
    </w:p>
    <w:p w14:paraId="06D96393" w14:textId="77777777" w:rsidR="00E00A87" w:rsidRPr="00417F64" w:rsidRDefault="00E00A87">
      <w:pPr>
        <w:ind w:firstLine="2694"/>
        <w:jc w:val="center"/>
        <w:rPr>
          <w:sz w:val="24"/>
          <w:szCs w:val="24"/>
        </w:rPr>
      </w:pPr>
    </w:p>
    <w:p w14:paraId="5CCDC343" w14:textId="77777777" w:rsidR="00B54404" w:rsidRPr="00417F64" w:rsidRDefault="00B54404" w:rsidP="008A408E">
      <w:pPr>
        <w:ind w:left="1986" w:firstLine="138"/>
        <w:rPr>
          <w:sz w:val="24"/>
          <w:szCs w:val="24"/>
        </w:rPr>
      </w:pPr>
      <w:r w:rsidRPr="00417F64">
        <w:rPr>
          <w:sz w:val="24"/>
          <w:szCs w:val="24"/>
        </w:rPr>
        <w:t>_____________________________________________</w:t>
      </w:r>
    </w:p>
    <w:p w14:paraId="5CC8B868" w14:textId="77777777" w:rsidR="00B54404" w:rsidRPr="00417F64" w:rsidRDefault="00B54404" w:rsidP="008A408E">
      <w:pPr>
        <w:ind w:firstLine="2694"/>
        <w:rPr>
          <w:sz w:val="20"/>
        </w:rPr>
      </w:pPr>
      <w:r w:rsidRPr="00417F64">
        <w:rPr>
          <w:sz w:val="20"/>
        </w:rPr>
        <w:t>(Assinatura do responsável e carimbo)</w:t>
      </w:r>
    </w:p>
    <w:sectPr w:rsidR="00B54404" w:rsidRPr="00417F64" w:rsidSect="00C57C7C">
      <w:pgSz w:w="11907" w:h="16840" w:code="9"/>
      <w:pgMar w:top="1134" w:right="760" w:bottom="1418" w:left="1276" w:header="12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29E2" w14:textId="77777777" w:rsidR="00955CC0" w:rsidRDefault="00955CC0">
      <w:r>
        <w:separator/>
      </w:r>
    </w:p>
  </w:endnote>
  <w:endnote w:type="continuationSeparator" w:id="0">
    <w:p w14:paraId="139E52BF" w14:textId="77777777" w:rsidR="00955CC0" w:rsidRDefault="0095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1C08" w14:textId="77777777" w:rsidR="00955CC0" w:rsidRDefault="00955CC0">
      <w:r>
        <w:separator/>
      </w:r>
    </w:p>
  </w:footnote>
  <w:footnote w:type="continuationSeparator" w:id="0">
    <w:p w14:paraId="3E4FAA19" w14:textId="77777777" w:rsidR="00955CC0" w:rsidRDefault="00955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35BA"/>
    <w:multiLevelType w:val="singleLevel"/>
    <w:tmpl w:val="E12AB78E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 w15:restartNumberingAfterBreak="0">
    <w:nsid w:val="263A499C"/>
    <w:multiLevelType w:val="singleLevel"/>
    <w:tmpl w:val="063C6BB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CA26DF0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E2C043C"/>
    <w:multiLevelType w:val="multilevel"/>
    <w:tmpl w:val="51B01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4AD114F"/>
    <w:multiLevelType w:val="multilevel"/>
    <w:tmpl w:val="F7A62B6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20262FA"/>
    <w:multiLevelType w:val="singleLevel"/>
    <w:tmpl w:val="D604E2C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50C1C7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6CC"/>
    <w:rsid w:val="00004078"/>
    <w:rsid w:val="00034B59"/>
    <w:rsid w:val="0005740E"/>
    <w:rsid w:val="00061997"/>
    <w:rsid w:val="00064FC7"/>
    <w:rsid w:val="00097F23"/>
    <w:rsid w:val="000D17C1"/>
    <w:rsid w:val="000D45AB"/>
    <w:rsid w:val="0011107D"/>
    <w:rsid w:val="001116DF"/>
    <w:rsid w:val="00131033"/>
    <w:rsid w:val="00151979"/>
    <w:rsid w:val="00163E9C"/>
    <w:rsid w:val="00186268"/>
    <w:rsid w:val="001A0E97"/>
    <w:rsid w:val="001C4536"/>
    <w:rsid w:val="001D1429"/>
    <w:rsid w:val="001E269A"/>
    <w:rsid w:val="00203075"/>
    <w:rsid w:val="00224B12"/>
    <w:rsid w:val="002C3B79"/>
    <w:rsid w:val="002C703D"/>
    <w:rsid w:val="002D5F87"/>
    <w:rsid w:val="003016A6"/>
    <w:rsid w:val="00304074"/>
    <w:rsid w:val="0031098B"/>
    <w:rsid w:val="003733D7"/>
    <w:rsid w:val="003E1274"/>
    <w:rsid w:val="003E739B"/>
    <w:rsid w:val="003F7B42"/>
    <w:rsid w:val="00403509"/>
    <w:rsid w:val="00407F56"/>
    <w:rsid w:val="00417F64"/>
    <w:rsid w:val="00434760"/>
    <w:rsid w:val="004378B8"/>
    <w:rsid w:val="0048276A"/>
    <w:rsid w:val="00493615"/>
    <w:rsid w:val="004F4D1C"/>
    <w:rsid w:val="004F7367"/>
    <w:rsid w:val="005226CC"/>
    <w:rsid w:val="00522D56"/>
    <w:rsid w:val="00554FA5"/>
    <w:rsid w:val="00556904"/>
    <w:rsid w:val="005A5F7B"/>
    <w:rsid w:val="006069E1"/>
    <w:rsid w:val="0062409F"/>
    <w:rsid w:val="00624729"/>
    <w:rsid w:val="00654F1E"/>
    <w:rsid w:val="00687C79"/>
    <w:rsid w:val="00696060"/>
    <w:rsid w:val="006B2146"/>
    <w:rsid w:val="006C789A"/>
    <w:rsid w:val="006E25F9"/>
    <w:rsid w:val="006E275A"/>
    <w:rsid w:val="006F25ED"/>
    <w:rsid w:val="006F7029"/>
    <w:rsid w:val="00714162"/>
    <w:rsid w:val="007163CA"/>
    <w:rsid w:val="00755933"/>
    <w:rsid w:val="00794124"/>
    <w:rsid w:val="007C537D"/>
    <w:rsid w:val="007C7749"/>
    <w:rsid w:val="00816B25"/>
    <w:rsid w:val="00816C9A"/>
    <w:rsid w:val="00830FC3"/>
    <w:rsid w:val="008367A6"/>
    <w:rsid w:val="008425F3"/>
    <w:rsid w:val="0086632C"/>
    <w:rsid w:val="00870D6A"/>
    <w:rsid w:val="00883C8F"/>
    <w:rsid w:val="008872B3"/>
    <w:rsid w:val="0089394E"/>
    <w:rsid w:val="008A408E"/>
    <w:rsid w:val="008D3FC8"/>
    <w:rsid w:val="00951AD2"/>
    <w:rsid w:val="00955CC0"/>
    <w:rsid w:val="009B5811"/>
    <w:rsid w:val="009D14FE"/>
    <w:rsid w:val="009D2B89"/>
    <w:rsid w:val="00A13543"/>
    <w:rsid w:val="00A17D63"/>
    <w:rsid w:val="00A221C8"/>
    <w:rsid w:val="00A23C4B"/>
    <w:rsid w:val="00A56E48"/>
    <w:rsid w:val="00A73575"/>
    <w:rsid w:val="00A75C66"/>
    <w:rsid w:val="00A76FB3"/>
    <w:rsid w:val="00A9730B"/>
    <w:rsid w:val="00B20693"/>
    <w:rsid w:val="00B417D2"/>
    <w:rsid w:val="00B53368"/>
    <w:rsid w:val="00B54404"/>
    <w:rsid w:val="00B71BE1"/>
    <w:rsid w:val="00B80DC1"/>
    <w:rsid w:val="00BB67EE"/>
    <w:rsid w:val="00BD0700"/>
    <w:rsid w:val="00C14FC5"/>
    <w:rsid w:val="00C20E09"/>
    <w:rsid w:val="00C27F48"/>
    <w:rsid w:val="00C4049D"/>
    <w:rsid w:val="00C45ED5"/>
    <w:rsid w:val="00C57C7C"/>
    <w:rsid w:val="00CC3461"/>
    <w:rsid w:val="00D32A90"/>
    <w:rsid w:val="00D36D22"/>
    <w:rsid w:val="00D56E86"/>
    <w:rsid w:val="00D607F1"/>
    <w:rsid w:val="00D63E9B"/>
    <w:rsid w:val="00D70C3B"/>
    <w:rsid w:val="00D82430"/>
    <w:rsid w:val="00DB69E8"/>
    <w:rsid w:val="00DC3B5C"/>
    <w:rsid w:val="00DE25AB"/>
    <w:rsid w:val="00E00A87"/>
    <w:rsid w:val="00E354FD"/>
    <w:rsid w:val="00E45A7A"/>
    <w:rsid w:val="00E51AA5"/>
    <w:rsid w:val="00E806C5"/>
    <w:rsid w:val="00E86B2A"/>
    <w:rsid w:val="00E91686"/>
    <w:rsid w:val="00E94E94"/>
    <w:rsid w:val="00E95B1D"/>
    <w:rsid w:val="00E97BA1"/>
    <w:rsid w:val="00EA21C3"/>
    <w:rsid w:val="00EB4D90"/>
    <w:rsid w:val="00F37007"/>
    <w:rsid w:val="00F41043"/>
    <w:rsid w:val="00F949F0"/>
    <w:rsid w:val="00FA63B9"/>
    <w:rsid w:val="00FB4D54"/>
    <w:rsid w:val="00FD1E33"/>
    <w:rsid w:val="00FD7447"/>
    <w:rsid w:val="00FE2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0634F1"/>
  <w15:docId w15:val="{71EC3EF5-E2A8-4783-962C-B416736A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7C7C"/>
    <w:rPr>
      <w:sz w:val="28"/>
    </w:rPr>
  </w:style>
  <w:style w:type="paragraph" w:styleId="Ttulo1">
    <w:name w:val="heading 1"/>
    <w:basedOn w:val="Normal"/>
    <w:next w:val="Normal"/>
    <w:qFormat/>
    <w:rsid w:val="00C57C7C"/>
    <w:pPr>
      <w:keepNext/>
      <w:jc w:val="center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C57C7C"/>
    <w:pPr>
      <w:keepNext/>
      <w:jc w:val="center"/>
      <w:outlineLvl w:val="1"/>
    </w:pPr>
    <w:rPr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C57C7C"/>
    <w:pPr>
      <w:jc w:val="center"/>
    </w:pPr>
    <w:rPr>
      <w:b/>
      <w:sz w:val="36"/>
    </w:rPr>
  </w:style>
  <w:style w:type="paragraph" w:styleId="Subttulo">
    <w:name w:val="Subtitle"/>
    <w:basedOn w:val="Normal"/>
    <w:qFormat/>
    <w:rsid w:val="00C57C7C"/>
    <w:pPr>
      <w:jc w:val="center"/>
    </w:pPr>
    <w:rPr>
      <w:b/>
      <w:sz w:val="32"/>
    </w:rPr>
  </w:style>
  <w:style w:type="paragraph" w:styleId="Cabealho">
    <w:name w:val="header"/>
    <w:basedOn w:val="Normal"/>
    <w:rsid w:val="00C57C7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C57C7C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sid w:val="00C57C7C"/>
    <w:rPr>
      <w:sz w:val="24"/>
    </w:rPr>
  </w:style>
  <w:style w:type="paragraph" w:styleId="Corpodetexto2">
    <w:name w:val="Body Text 2"/>
    <w:basedOn w:val="Normal"/>
    <w:rsid w:val="00C57C7C"/>
    <w:pPr>
      <w:jc w:val="both"/>
    </w:pPr>
    <w:rPr>
      <w:sz w:val="24"/>
    </w:rPr>
  </w:style>
  <w:style w:type="paragraph" w:styleId="Corpodetexto3">
    <w:name w:val="Body Text 3"/>
    <w:basedOn w:val="Normal"/>
    <w:rsid w:val="00C57C7C"/>
    <w:pPr>
      <w:spacing w:before="1" w:after="1"/>
      <w:ind w:right="-52"/>
      <w:jc w:val="both"/>
    </w:pPr>
  </w:style>
  <w:style w:type="paragraph" w:styleId="Textodebalo">
    <w:name w:val="Balloon Text"/>
    <w:basedOn w:val="Normal"/>
    <w:link w:val="TextodebaloChar"/>
    <w:semiHidden/>
    <w:unhideWhenUsed/>
    <w:rsid w:val="0048276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482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ITABORAÍ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ITABORAÍ</dc:title>
  <dc:subject/>
  <dc:creator>ITABORAI</dc:creator>
  <cp:keywords/>
  <cp:lastModifiedBy>Rodrigo</cp:lastModifiedBy>
  <cp:revision>49</cp:revision>
  <cp:lastPrinted>2022-03-04T11:24:00Z</cp:lastPrinted>
  <dcterms:created xsi:type="dcterms:W3CDTF">2019-01-24T00:59:00Z</dcterms:created>
  <dcterms:modified xsi:type="dcterms:W3CDTF">2022-03-04T11:24:00Z</dcterms:modified>
</cp:coreProperties>
</file>